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15" w:rsidRPr="007F200C" w:rsidRDefault="001F6215" w:rsidP="001F6215">
      <w:pPr>
        <w:pStyle w:val="Nagwek"/>
        <w:jc w:val="both"/>
        <w:rPr>
          <w:rFonts w:ascii="Arial Narrow" w:hAnsi="Arial Narrow" w:cs="Calibri"/>
          <w:b/>
        </w:rPr>
      </w:pPr>
      <w:r w:rsidRPr="005F38C8">
        <w:rPr>
          <w:rFonts w:ascii="Arial Narrow" w:hAnsi="Arial Narrow" w:cs="Calibri"/>
          <w:b/>
          <w:bCs/>
        </w:rPr>
        <w:t>Nr referencyjny</w:t>
      </w:r>
      <w:r w:rsidR="005F38C8" w:rsidRPr="005F38C8">
        <w:rPr>
          <w:rFonts w:ascii="Arial Narrow" w:hAnsi="Arial Narrow" w:cs="Calibri"/>
          <w:b/>
          <w:bCs/>
        </w:rPr>
        <w:t xml:space="preserve"> ZP.271.3.2026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7F200C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7F200C">
        <w:rPr>
          <w:rFonts w:ascii="Arial Narrow" w:hAnsi="Arial Narrow" w:cs="Calibri"/>
          <w:b/>
        </w:rPr>
        <w:t xml:space="preserve">Załącznik nr </w:t>
      </w:r>
      <w:r>
        <w:rPr>
          <w:rFonts w:ascii="Arial Narrow" w:hAnsi="Arial Narrow" w:cs="Calibri"/>
          <w:b/>
        </w:rPr>
        <w:t>2</w:t>
      </w:r>
      <w:r w:rsidRPr="007F200C">
        <w:rPr>
          <w:rFonts w:ascii="Arial Narrow" w:hAnsi="Arial Narrow" w:cs="Calibri"/>
          <w:b/>
        </w:rPr>
        <w:t xml:space="preserve"> do SWZ</w:t>
      </w:r>
    </w:p>
    <w:p w:rsidR="00FF19CA" w:rsidRPr="00BC28E4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Pr="00BC28E4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Pr="00BC28E4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</w:p>
    <w:p w:rsidR="00FF19CA" w:rsidRPr="00BC28E4" w:rsidRDefault="00FF19CA" w:rsidP="00FF19CA">
      <w:pPr>
        <w:spacing w:line="276" w:lineRule="auto"/>
        <w:rPr>
          <w:rFonts w:ascii="Arial Narrow" w:hAnsi="Arial Narrow" w:cstheme="minorHAnsi"/>
          <w:b/>
          <w:iCs/>
          <w:kern w:val="1"/>
          <w:sz w:val="22"/>
          <w:szCs w:val="22"/>
        </w:rPr>
      </w:pPr>
      <w:r w:rsidRPr="00BC28E4">
        <w:rPr>
          <w:rFonts w:ascii="Arial Narrow" w:hAnsi="Arial Narrow" w:cstheme="minorHAnsi"/>
          <w:b/>
          <w:iCs/>
          <w:kern w:val="1"/>
          <w:sz w:val="22"/>
          <w:szCs w:val="22"/>
        </w:rPr>
        <w:t>………………………………………………….</w:t>
      </w:r>
    </w:p>
    <w:p w:rsidR="00FF19CA" w:rsidRPr="00BC28E4" w:rsidRDefault="00FF19CA" w:rsidP="00FF19CA">
      <w:pPr>
        <w:spacing w:line="276" w:lineRule="auto"/>
        <w:rPr>
          <w:rFonts w:ascii="Arial Narrow" w:hAnsi="Arial Narrow" w:cstheme="minorHAnsi"/>
          <w:bCs/>
          <w:iCs/>
          <w:kern w:val="1"/>
          <w:sz w:val="22"/>
          <w:szCs w:val="22"/>
        </w:rPr>
      </w:pPr>
      <w:r w:rsidRPr="00BC28E4">
        <w:rPr>
          <w:rFonts w:ascii="Arial Narrow" w:hAnsi="Arial Narrow" w:cstheme="minorHAnsi"/>
          <w:bCs/>
          <w:iCs/>
          <w:kern w:val="1"/>
          <w:sz w:val="22"/>
          <w:szCs w:val="22"/>
        </w:rPr>
        <w:t xml:space="preserve">                 Pieczątka Oferenta</w:t>
      </w:r>
    </w:p>
    <w:p w:rsidR="00A065CB" w:rsidRPr="00BC28E4" w:rsidRDefault="00A065CB" w:rsidP="00A065CB">
      <w:pPr>
        <w:spacing w:line="276" w:lineRule="auto"/>
        <w:jc w:val="center"/>
        <w:rPr>
          <w:rFonts w:ascii="Arial Narrow" w:hAnsi="Arial Narrow" w:cstheme="minorHAnsi"/>
          <w:b/>
          <w:kern w:val="1"/>
          <w:sz w:val="22"/>
          <w:szCs w:val="22"/>
          <w:u w:val="single"/>
        </w:rPr>
      </w:pPr>
    </w:p>
    <w:p w:rsidR="005725AC" w:rsidRPr="00BC28E4" w:rsidRDefault="00E85ED2" w:rsidP="005725AC">
      <w:pPr>
        <w:shd w:val="clear" w:color="auto" w:fill="E7E6E6" w:themeFill="background2"/>
        <w:jc w:val="center"/>
        <w:rPr>
          <w:rFonts w:ascii="Arial Narrow" w:hAnsi="Arial Narrow" w:cstheme="minorHAnsi"/>
          <w:b/>
          <w:color w:val="000000" w:themeColor="text1"/>
          <w:sz w:val="28"/>
          <w:szCs w:val="22"/>
        </w:rPr>
      </w:pPr>
      <w:r w:rsidRPr="00BC28E4">
        <w:rPr>
          <w:rFonts w:ascii="Arial Narrow" w:hAnsi="Arial Narrow" w:cstheme="minorHAnsi"/>
          <w:b/>
          <w:color w:val="000000" w:themeColor="text1"/>
          <w:sz w:val="28"/>
          <w:szCs w:val="22"/>
        </w:rPr>
        <w:t>SZCZEGÓ</w:t>
      </w:r>
      <w:r w:rsidR="002325A8" w:rsidRPr="00BC28E4">
        <w:rPr>
          <w:rFonts w:ascii="Arial Narrow" w:hAnsi="Arial Narrow" w:cstheme="minorHAnsi"/>
          <w:b/>
          <w:color w:val="000000" w:themeColor="text1"/>
          <w:sz w:val="28"/>
          <w:szCs w:val="22"/>
        </w:rPr>
        <w:t>Ł</w:t>
      </w:r>
      <w:r w:rsidRPr="00BC28E4">
        <w:rPr>
          <w:rFonts w:ascii="Arial Narrow" w:hAnsi="Arial Narrow" w:cstheme="minorHAnsi"/>
          <w:b/>
          <w:color w:val="000000" w:themeColor="text1"/>
          <w:sz w:val="28"/>
          <w:szCs w:val="22"/>
        </w:rPr>
        <w:t>OWY KOSZTORY OFERTOWY</w:t>
      </w:r>
    </w:p>
    <w:p w:rsidR="005725AC" w:rsidRPr="00BC28E4" w:rsidRDefault="005725AC" w:rsidP="00A065CB">
      <w:pPr>
        <w:spacing w:line="276" w:lineRule="auto"/>
        <w:jc w:val="center"/>
        <w:rPr>
          <w:rFonts w:ascii="Arial Narrow" w:hAnsi="Arial Narrow" w:cstheme="minorHAnsi"/>
          <w:b/>
          <w:kern w:val="1"/>
          <w:sz w:val="22"/>
          <w:szCs w:val="22"/>
          <w:u w:val="single"/>
        </w:rPr>
      </w:pPr>
    </w:p>
    <w:p w:rsidR="00482BED" w:rsidRPr="00BC28E4" w:rsidRDefault="00482BED" w:rsidP="00482BED">
      <w:pPr>
        <w:spacing w:after="160" w:line="259" w:lineRule="auto"/>
        <w:rPr>
          <w:rFonts w:ascii="Arial Narrow" w:hAnsi="Arial Narrow" w:cstheme="minorHAnsi"/>
          <w:b/>
          <w:bCs/>
          <w:u w:val="single"/>
        </w:rPr>
      </w:pPr>
      <w:r w:rsidRPr="00BC28E4">
        <w:rPr>
          <w:rStyle w:val="Uwydatnienie"/>
          <w:rFonts w:ascii="Arial Narrow" w:hAnsi="Arial Narrow" w:cstheme="minorHAnsi"/>
          <w:b/>
          <w:bCs/>
          <w:i w:val="0"/>
          <w:u w:val="single"/>
        </w:rPr>
        <w:t xml:space="preserve">Część I: </w:t>
      </w:r>
      <w:r w:rsidR="00BC28E4">
        <w:rPr>
          <w:rFonts w:ascii="Arial Narrow" w:hAnsi="Arial Narrow" w:cstheme="minorHAnsi"/>
          <w:b/>
          <w:bCs/>
          <w:u w:val="single"/>
        </w:rPr>
        <w:t>Dostawa i konfiguracja infrastruktury IT</w:t>
      </w:r>
    </w:p>
    <w:p w:rsidR="00FB3002" w:rsidRPr="00BC28E4" w:rsidRDefault="00FB3002" w:rsidP="001F3280">
      <w:pPr>
        <w:rPr>
          <w:rFonts w:ascii="Arial Narrow" w:hAnsi="Arial Narrow" w:cstheme="minorHAnsi"/>
          <w:b/>
          <w:bCs/>
          <w:u w:val="single"/>
        </w:rPr>
      </w:pPr>
      <w:r w:rsidRPr="00BC28E4">
        <w:rPr>
          <w:rFonts w:ascii="Arial Narrow" w:hAnsi="Arial Narrow" w:cstheme="minorHAnsi"/>
          <w:b/>
          <w:bCs/>
          <w:u w:val="single"/>
        </w:rPr>
        <w:t>Miejsce dostawy:</w:t>
      </w:r>
      <w:r w:rsidR="00482BED" w:rsidRPr="00BC28E4">
        <w:rPr>
          <w:rFonts w:ascii="Arial Narrow" w:hAnsi="Arial Narrow" w:cstheme="minorHAnsi"/>
          <w:b/>
          <w:bCs/>
          <w:u w:val="single"/>
        </w:rPr>
        <w:t xml:space="preserve"> </w:t>
      </w:r>
      <w:r w:rsidR="002A123F" w:rsidRPr="00BC28E4">
        <w:rPr>
          <w:rFonts w:ascii="Arial Narrow" w:hAnsi="Arial Narrow" w:cstheme="minorHAnsi"/>
          <w:b/>
          <w:bCs/>
          <w:color w:val="000000"/>
        </w:rPr>
        <w:t>……………………………..</w:t>
      </w:r>
    </w:p>
    <w:p w:rsidR="00FB3002" w:rsidRPr="00BC28E4" w:rsidRDefault="00FB3002" w:rsidP="001F3280">
      <w:pPr>
        <w:spacing w:after="200"/>
        <w:contextualSpacing/>
        <w:jc w:val="both"/>
        <w:rPr>
          <w:rFonts w:ascii="Arial Narrow" w:hAnsi="Arial Narrow"/>
        </w:rPr>
      </w:pPr>
    </w:p>
    <w:p w:rsidR="00FB3002" w:rsidRPr="00BC28E4" w:rsidRDefault="00FB3002" w:rsidP="00FB3002">
      <w:pPr>
        <w:ind w:left="360"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13891" w:type="dxa"/>
        <w:tblInd w:w="279" w:type="dxa"/>
        <w:tblLayout w:type="fixed"/>
        <w:tblLook w:val="04A0"/>
      </w:tblPr>
      <w:tblGrid>
        <w:gridCol w:w="679"/>
        <w:gridCol w:w="1736"/>
        <w:gridCol w:w="845"/>
        <w:gridCol w:w="1843"/>
        <w:gridCol w:w="1843"/>
        <w:gridCol w:w="2409"/>
        <w:gridCol w:w="2268"/>
        <w:gridCol w:w="2268"/>
      </w:tblGrid>
      <w:tr w:rsidR="00482BED" w:rsidRPr="00BC28E4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pl-PL" w:eastAsia="en-US"/>
              </w:rPr>
            </w:pPr>
            <w:bookmarkStart w:id="0" w:name="_Hlk218352644"/>
            <w:r w:rsidRPr="00BC28E4">
              <w:rPr>
                <w:rFonts w:ascii="Arial Narrow" w:eastAsia="Calibri" w:hAnsi="Arial Narrow" w:cstheme="minorHAnsi"/>
                <w:b/>
                <w:sz w:val="20"/>
                <w:szCs w:val="20"/>
                <w:lang w:val="pl-PL" w:eastAsia="en-US"/>
              </w:rPr>
              <w:t>Lp.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eastAsia="Calibri" w:hAnsi="Arial Narrow" w:cstheme="minorHAnsi"/>
                <w:b/>
                <w:sz w:val="20"/>
                <w:szCs w:val="20"/>
                <w:lang w:val="pl-PL" w:eastAsia="en-US"/>
              </w:rPr>
              <w:t>Nazwa przedmiotu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b/>
                <w:sz w:val="20"/>
                <w:szCs w:val="20"/>
                <w:lang w:val="pl-PL" w:eastAsia="en-US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pl-PL" w:eastAsia="en-US"/>
              </w:rPr>
            </w:pPr>
            <w:proofErr w:type="spellStart"/>
            <w:r w:rsidRPr="00BC28E4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netto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(PLN)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82BED" w:rsidRPr="00BC28E4" w:rsidRDefault="00482BED" w:rsidP="00B13F71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C28E4">
              <w:rPr>
                <w:rFonts w:ascii="Arial Narrow" w:hAnsi="Arial Narrow"/>
                <w:b/>
                <w:bCs/>
              </w:rPr>
              <w:t>Stawka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VAT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482BED" w:rsidRPr="00BC28E4" w:rsidRDefault="00482BED" w:rsidP="00B13F71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C28E4">
              <w:rPr>
                <w:rFonts w:ascii="Arial Narrow" w:hAnsi="Arial Narrow"/>
                <w:b/>
                <w:bCs/>
              </w:rPr>
              <w:t>Kwota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VAT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2BED" w:rsidRPr="00BC28E4" w:rsidRDefault="00482BED" w:rsidP="00B13F71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C28E4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brutto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(PLN)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82BED" w:rsidRPr="00BC28E4" w:rsidRDefault="00482BED" w:rsidP="00B13F71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C28E4">
              <w:rPr>
                <w:rFonts w:ascii="Arial Narrow" w:hAnsi="Arial Narrow"/>
                <w:b/>
                <w:bCs/>
              </w:rPr>
              <w:t>Łączna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(PLN)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pozycję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(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3 x </w:t>
            </w:r>
            <w:proofErr w:type="spellStart"/>
            <w:r w:rsidRPr="00BC28E4">
              <w:rPr>
                <w:rFonts w:ascii="Arial Narrow" w:hAnsi="Arial Narrow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/>
                <w:b/>
                <w:bCs/>
              </w:rPr>
              <w:t xml:space="preserve"> 7)</w:t>
            </w:r>
          </w:p>
        </w:tc>
      </w:tr>
      <w:tr w:rsidR="00482BED" w:rsidRPr="00BC28E4" w:rsidTr="00482BED">
        <w:trPr>
          <w:trHeight w:val="122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BED" w:rsidRPr="00BC28E4" w:rsidRDefault="002A123F" w:rsidP="00B13F71">
            <w:pPr>
              <w:rPr>
                <w:rFonts w:ascii="Arial Narrow" w:hAnsi="Arial Narrow" w:cstheme="minorHAnsi"/>
                <w:color w:val="EE0000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BC28E4" w:rsidRDefault="002A123F" w:rsidP="007214CC">
            <w:pPr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482BED" w:rsidRPr="00BC28E4" w:rsidRDefault="00482BED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2A123F" w:rsidRPr="00BC28E4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color w:val="EE0000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BC28E4" w:rsidRPr="00BC28E4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8E4" w:rsidRPr="00BC28E4" w:rsidRDefault="00BC28E4" w:rsidP="00BC28E4">
            <w:pPr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BC28E4" w:rsidRPr="00BC28E4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8E4" w:rsidRPr="00BC28E4" w:rsidRDefault="00BC28E4" w:rsidP="00BC28E4">
            <w:pPr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C28E4" w:rsidRPr="00BC28E4" w:rsidRDefault="00BC28E4" w:rsidP="00BC28E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2A123F" w:rsidRPr="00BC28E4" w:rsidTr="00482BED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BC28E4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color w:val="EE0000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</w:t>
            </w: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lastRenderedPageBreak/>
              <w:t>…………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lastRenderedPageBreak/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843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FC2167" w:rsidRPr="00BC28E4" w:rsidTr="00AF1162"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67" w:rsidRPr="00BC28E4" w:rsidRDefault="00FC2167" w:rsidP="00EB0879">
            <w:pPr>
              <w:contextualSpacing/>
              <w:jc w:val="center"/>
              <w:rPr>
                <w:rFonts w:ascii="Arial Narrow" w:hAnsi="Arial Narrow" w:cstheme="minorHAnsi"/>
                <w:b/>
                <w:bCs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lastRenderedPageBreak/>
              <w:t>Razem</w:t>
            </w:r>
            <w:proofErr w:type="spellEnd"/>
            <w:r w:rsidR="007A555C" w:rsidRPr="00BC28E4">
              <w:rPr>
                <w:rFonts w:ascii="Arial Narrow" w:hAnsi="Arial Narrow" w:cstheme="minorHAnsi"/>
                <w:b/>
                <w:bCs/>
                <w:lang w:eastAsia="en-US"/>
              </w:rPr>
              <w:t>:</w:t>
            </w:r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67" w:rsidRPr="00BC28E4" w:rsidRDefault="00FC2167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FC2167" w:rsidRPr="00BC28E4" w:rsidRDefault="00FC2167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</w:tcPr>
          <w:p w:rsidR="00FC2167" w:rsidRPr="00BC28E4" w:rsidRDefault="00FC2167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FC2167" w:rsidRPr="00BC28E4" w:rsidRDefault="00FC2167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FC2167" w:rsidRPr="00BC28E4" w:rsidRDefault="00FC2167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bookmarkEnd w:id="0"/>
    </w:tbl>
    <w:p w:rsidR="00FB3002" w:rsidRPr="00BC28E4" w:rsidRDefault="00FB3002" w:rsidP="00FB3002">
      <w:pPr>
        <w:spacing w:after="200"/>
        <w:contextualSpacing/>
        <w:rPr>
          <w:rFonts w:ascii="Arial Narrow" w:hAnsi="Arial Narrow"/>
        </w:rPr>
      </w:pPr>
    </w:p>
    <w:p w:rsidR="00CF0BFF" w:rsidRPr="00BC28E4" w:rsidRDefault="00CF0BFF" w:rsidP="00CF0BFF">
      <w:pPr>
        <w:spacing w:line="276" w:lineRule="auto"/>
        <w:jc w:val="both"/>
        <w:rPr>
          <w:rFonts w:ascii="Arial Narrow" w:hAnsi="Arial Narrow" w:cstheme="minorHAnsi"/>
          <w:b/>
          <w:bCs/>
          <w:iCs/>
          <w:u w:val="single"/>
        </w:rPr>
      </w:pPr>
      <w:r w:rsidRPr="00BC28E4">
        <w:rPr>
          <w:rFonts w:ascii="Arial Narrow" w:hAnsi="Arial Narrow" w:cstheme="minorHAnsi"/>
          <w:b/>
          <w:bCs/>
          <w:iCs/>
          <w:u w:val="single"/>
        </w:rPr>
        <w:t xml:space="preserve">Część II: </w:t>
      </w:r>
      <w:r w:rsidR="00BC28E4">
        <w:rPr>
          <w:rFonts w:ascii="Arial Narrow" w:hAnsi="Arial Narrow" w:cstheme="minorHAnsi"/>
          <w:b/>
          <w:bCs/>
          <w:iCs/>
          <w:u w:val="single"/>
        </w:rPr>
        <w:t>Dostawa i wdrożenie zasilaczy awaryjnych</w:t>
      </w:r>
    </w:p>
    <w:p w:rsidR="00DA4378" w:rsidRPr="00BC28E4" w:rsidRDefault="00DA4378" w:rsidP="00CF0BFF">
      <w:pPr>
        <w:spacing w:line="276" w:lineRule="auto"/>
        <w:jc w:val="both"/>
        <w:rPr>
          <w:rFonts w:ascii="Arial Narrow" w:hAnsi="Arial Narrow" w:cstheme="minorHAnsi"/>
          <w:b/>
          <w:bCs/>
          <w:iCs/>
          <w:u w:val="single"/>
        </w:rPr>
      </w:pPr>
    </w:p>
    <w:p w:rsidR="00E85ED2" w:rsidRPr="00BC28E4" w:rsidRDefault="00E85ED2" w:rsidP="002A123F">
      <w:pPr>
        <w:jc w:val="both"/>
        <w:rPr>
          <w:rFonts w:ascii="Arial Narrow" w:hAnsi="Arial Narrow" w:cstheme="minorHAnsi"/>
          <w:b/>
          <w:bCs/>
        </w:rPr>
      </w:pPr>
      <w:r w:rsidRPr="00BC28E4">
        <w:rPr>
          <w:rFonts w:ascii="Arial Narrow" w:hAnsi="Arial Narrow" w:cstheme="minorHAnsi"/>
          <w:b/>
          <w:bCs/>
          <w:u w:val="single"/>
        </w:rPr>
        <w:t>Miejsce dostawy:</w:t>
      </w:r>
      <w:r w:rsidRPr="00BC28E4">
        <w:rPr>
          <w:rFonts w:ascii="Arial Narrow" w:hAnsi="Arial Narrow" w:cstheme="minorHAnsi"/>
          <w:b/>
          <w:bCs/>
        </w:rPr>
        <w:t xml:space="preserve"> </w:t>
      </w:r>
      <w:r w:rsidR="002A123F" w:rsidRPr="00BC28E4">
        <w:rPr>
          <w:rFonts w:ascii="Arial Narrow" w:hAnsi="Arial Narrow" w:cstheme="minorHAnsi"/>
          <w:b/>
          <w:bCs/>
          <w:color w:val="000000"/>
        </w:rPr>
        <w:t>………………………………….</w:t>
      </w:r>
    </w:p>
    <w:tbl>
      <w:tblPr>
        <w:tblStyle w:val="Tabela-Siatka"/>
        <w:tblW w:w="13891" w:type="dxa"/>
        <w:tblInd w:w="421" w:type="dxa"/>
        <w:tblLook w:val="04A0"/>
      </w:tblPr>
      <w:tblGrid>
        <w:gridCol w:w="487"/>
        <w:gridCol w:w="3824"/>
        <w:gridCol w:w="783"/>
        <w:gridCol w:w="1606"/>
        <w:gridCol w:w="1658"/>
        <w:gridCol w:w="1658"/>
        <w:gridCol w:w="1798"/>
        <w:gridCol w:w="2077"/>
      </w:tblGrid>
      <w:tr w:rsidR="00CF0BFF" w:rsidRPr="00BC28E4" w:rsidTr="002A123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BC28E4" w:rsidRDefault="00CF0BFF" w:rsidP="002A6896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eastAsia="Calibri" w:hAnsi="Arial Narrow" w:cstheme="minorHAnsi"/>
                <w:b/>
                <w:lang w:val="pl-PL" w:eastAsia="en-US"/>
              </w:rPr>
              <w:t>Lp.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BC28E4" w:rsidRDefault="00CF0BFF" w:rsidP="002A6896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eastAsia="Calibri" w:hAnsi="Arial Narrow" w:cstheme="minorHAnsi"/>
                <w:b/>
                <w:lang w:val="pl-PL" w:eastAsia="en-US"/>
              </w:rPr>
              <w:t>Nazwa pozycji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BC28E4" w:rsidRDefault="00CF0BFF" w:rsidP="002A6896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b/>
                <w:lang w:val="pl-PL" w:eastAsia="en-US"/>
              </w:rPr>
              <w:t>Ilość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BFF" w:rsidRPr="00BC28E4" w:rsidRDefault="002A6896" w:rsidP="002A6896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netto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:rsidR="00CF0BFF" w:rsidRPr="00BC28E4" w:rsidRDefault="002A6896" w:rsidP="002A6896">
            <w:pPr>
              <w:jc w:val="center"/>
              <w:rPr>
                <w:rFonts w:ascii="Arial Narrow" w:hAnsi="Arial Narrow" w:cstheme="minorHAnsi"/>
                <w:b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Stawka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VAT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:rsidR="00CF0BFF" w:rsidRPr="00BC28E4" w:rsidRDefault="002A6896" w:rsidP="002A6896">
            <w:pPr>
              <w:jc w:val="center"/>
              <w:rPr>
                <w:rFonts w:ascii="Arial Narrow" w:hAnsi="Arial Narrow" w:cstheme="minorHAnsi"/>
                <w:b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Kwota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VAT (PLN)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CF0BFF" w:rsidRPr="00BC28E4" w:rsidRDefault="002A6896" w:rsidP="002A6896">
            <w:pPr>
              <w:jc w:val="center"/>
              <w:rPr>
                <w:rFonts w:ascii="Arial Narrow" w:hAnsi="Arial Narrow" w:cstheme="minorHAnsi"/>
                <w:b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brutto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</w:t>
            </w:r>
          </w:p>
        </w:tc>
        <w:tc>
          <w:tcPr>
            <w:tcW w:w="2210" w:type="dxa"/>
            <w:shd w:val="clear" w:color="auto" w:fill="D9D9D9" w:themeFill="background1" w:themeFillShade="D9"/>
          </w:tcPr>
          <w:p w:rsidR="00CF0BFF" w:rsidRPr="00BC28E4" w:rsidRDefault="002A6896" w:rsidP="002A6896">
            <w:pPr>
              <w:jc w:val="center"/>
              <w:rPr>
                <w:rFonts w:ascii="Arial Narrow" w:hAnsi="Arial Narrow" w:cstheme="minorHAnsi"/>
                <w:b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Łączna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pozycję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3 x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7)</w:t>
            </w:r>
          </w:p>
        </w:tc>
      </w:tr>
      <w:tr w:rsidR="002A123F" w:rsidRPr="00BC28E4" w:rsidTr="002A123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26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2A123F" w:rsidRPr="00BC28E4" w:rsidTr="002A123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26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2A123F" w:rsidRPr="00BC28E4" w:rsidTr="002A123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pStyle w:val="NormalnyWeb"/>
              <w:jc w:val="center"/>
              <w:rPr>
                <w:rFonts w:ascii="Arial Narrow" w:hAnsi="Arial Narrow" w:cstheme="minorHAnsi"/>
                <w:sz w:val="20"/>
                <w:szCs w:val="20"/>
                <w:lang w:val="pl-PL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26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7A555C" w:rsidRPr="00BC28E4" w:rsidTr="002A123F">
        <w:tc>
          <w:tcPr>
            <w:tcW w:w="4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5C" w:rsidRPr="00BC28E4" w:rsidRDefault="007A555C" w:rsidP="00BC28E4">
            <w:pPr>
              <w:contextualSpacing/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t>Razem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t>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5C" w:rsidRPr="00BC28E4" w:rsidRDefault="007A555C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</w:tcPr>
          <w:p w:rsidR="007A555C" w:rsidRPr="00BC28E4" w:rsidRDefault="007A555C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</w:tcPr>
          <w:p w:rsidR="007A555C" w:rsidRPr="00BC28E4" w:rsidRDefault="007A555C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26" w:type="dxa"/>
          </w:tcPr>
          <w:p w:rsidR="007A555C" w:rsidRPr="00BC28E4" w:rsidRDefault="007A555C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</w:tcPr>
          <w:p w:rsidR="007A555C" w:rsidRPr="00BC28E4" w:rsidRDefault="007A555C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</w:tbl>
    <w:p w:rsidR="00E85ED2" w:rsidRPr="00BC28E4" w:rsidRDefault="00E85ED2" w:rsidP="00E85ED2">
      <w:pPr>
        <w:jc w:val="center"/>
        <w:rPr>
          <w:rFonts w:ascii="Arial Narrow" w:hAnsi="Arial Narrow"/>
          <w:sz w:val="22"/>
          <w:szCs w:val="22"/>
        </w:rPr>
      </w:pPr>
    </w:p>
    <w:p w:rsidR="00DD4014" w:rsidRPr="00BC28E4" w:rsidRDefault="00DD4014" w:rsidP="00DD4014">
      <w:pPr>
        <w:jc w:val="both"/>
        <w:rPr>
          <w:rStyle w:val="Uwydatnienie"/>
          <w:rFonts w:ascii="Arial Narrow" w:hAnsi="Arial Narrow" w:cstheme="minorHAnsi"/>
          <w:b/>
          <w:bCs/>
          <w:i w:val="0"/>
          <w:u w:val="single"/>
        </w:rPr>
      </w:pPr>
      <w:r w:rsidRPr="00BC28E4">
        <w:rPr>
          <w:rStyle w:val="Uwydatnienie"/>
          <w:rFonts w:ascii="Arial Narrow" w:hAnsi="Arial Narrow" w:cstheme="minorHAnsi"/>
          <w:b/>
          <w:bCs/>
          <w:i w:val="0"/>
          <w:u w:val="single"/>
        </w:rPr>
        <w:t xml:space="preserve">Część III: </w:t>
      </w:r>
      <w:r w:rsidR="00BC28E4">
        <w:rPr>
          <w:rFonts w:ascii="Arial Narrow" w:hAnsi="Arial Narrow" w:cstheme="minorHAnsi"/>
          <w:b/>
          <w:bCs/>
          <w:color w:val="000000"/>
          <w:kern w:val="1"/>
          <w:u w:val="single"/>
        </w:rPr>
        <w:t>Wdrożenie systemu klasy SIEM</w:t>
      </w:r>
    </w:p>
    <w:p w:rsidR="00DD4014" w:rsidRPr="00BC28E4" w:rsidRDefault="00DD4014" w:rsidP="00DD4014">
      <w:pPr>
        <w:jc w:val="both"/>
        <w:rPr>
          <w:rFonts w:ascii="Arial Narrow" w:hAnsi="Arial Narrow" w:cstheme="minorHAnsi"/>
          <w:b/>
          <w:bCs/>
        </w:rPr>
      </w:pPr>
    </w:p>
    <w:p w:rsidR="00DD4014" w:rsidRPr="00BC28E4" w:rsidRDefault="00DD4014" w:rsidP="00DD4014">
      <w:pPr>
        <w:jc w:val="both"/>
        <w:rPr>
          <w:rFonts w:ascii="Arial Narrow" w:hAnsi="Arial Narrow" w:cstheme="minorHAnsi"/>
          <w:b/>
          <w:kern w:val="2"/>
        </w:rPr>
      </w:pPr>
      <w:r w:rsidRPr="00BC28E4">
        <w:rPr>
          <w:rFonts w:ascii="Arial Narrow" w:hAnsi="Arial Narrow" w:cstheme="minorHAnsi"/>
          <w:b/>
          <w:bCs/>
          <w:u w:val="single"/>
        </w:rPr>
        <w:t>Miejsce dostawy:</w:t>
      </w:r>
      <w:r w:rsidRPr="00BC28E4">
        <w:rPr>
          <w:rFonts w:ascii="Arial Narrow" w:hAnsi="Arial Narrow" w:cstheme="minorHAnsi"/>
          <w:b/>
          <w:bCs/>
        </w:rPr>
        <w:t xml:space="preserve"> </w:t>
      </w:r>
      <w:r w:rsidR="002A123F" w:rsidRPr="00BC28E4">
        <w:rPr>
          <w:rFonts w:ascii="Arial Narrow" w:hAnsi="Arial Narrow" w:cstheme="minorHAnsi"/>
          <w:b/>
          <w:bCs/>
          <w:color w:val="000000"/>
        </w:rPr>
        <w:t>……………………………</w:t>
      </w:r>
    </w:p>
    <w:p w:rsidR="00DD4014" w:rsidRPr="00BC28E4" w:rsidRDefault="00DD4014" w:rsidP="00DD4014">
      <w:pPr>
        <w:jc w:val="both"/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13891" w:type="dxa"/>
        <w:tblInd w:w="421" w:type="dxa"/>
        <w:tblLook w:val="04A0"/>
      </w:tblPr>
      <w:tblGrid>
        <w:gridCol w:w="617"/>
        <w:gridCol w:w="3824"/>
        <w:gridCol w:w="801"/>
        <w:gridCol w:w="1582"/>
        <w:gridCol w:w="1629"/>
        <w:gridCol w:w="1629"/>
        <w:gridCol w:w="1582"/>
        <w:gridCol w:w="2227"/>
      </w:tblGrid>
      <w:tr w:rsidR="00DD4014" w:rsidRPr="00BC28E4" w:rsidTr="00BC28E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BC28E4" w:rsidRDefault="00DD4014" w:rsidP="00B13F71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eastAsia="Calibri" w:hAnsi="Arial Narrow" w:cstheme="minorHAnsi"/>
                <w:b/>
                <w:color w:val="000000"/>
                <w:lang w:val="pl-PL" w:eastAsia="en-US"/>
              </w:rPr>
              <w:t>Lp.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BC28E4" w:rsidRDefault="00DD4014" w:rsidP="00B13F71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eastAsia="Calibri" w:hAnsi="Arial Narrow" w:cstheme="minorHAnsi"/>
                <w:b/>
                <w:color w:val="000000"/>
                <w:lang w:val="pl-PL" w:eastAsia="en-US"/>
              </w:rPr>
              <w:t>Nazwa pozycji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4014" w:rsidRPr="00BC28E4" w:rsidRDefault="00DD4014" w:rsidP="00B13F71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b/>
                <w:lang w:val="pl-PL" w:eastAsia="en-US"/>
              </w:rPr>
              <w:t>Ilość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4014" w:rsidRPr="00BC28E4" w:rsidRDefault="00DD4014" w:rsidP="00B13F71">
            <w:pPr>
              <w:jc w:val="center"/>
              <w:rPr>
                <w:rFonts w:ascii="Arial Narrow" w:hAnsi="Arial Narrow" w:cstheme="minorHAnsi"/>
                <w:b/>
                <w:lang w:val="pl-PL"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netto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DD4014" w:rsidRPr="00BC28E4" w:rsidRDefault="00DD4014" w:rsidP="00B13F71">
            <w:pPr>
              <w:jc w:val="center"/>
              <w:rPr>
                <w:rFonts w:ascii="Arial Narrow" w:eastAsia="Calibri" w:hAnsi="Arial Narrow" w:cstheme="minorHAnsi"/>
                <w:b/>
                <w:color w:val="000000"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Stawka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VAT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DD4014" w:rsidRPr="00BC28E4" w:rsidRDefault="00DD4014" w:rsidP="00B13F71">
            <w:pPr>
              <w:jc w:val="center"/>
              <w:rPr>
                <w:rFonts w:ascii="Arial Narrow" w:eastAsia="Calibri" w:hAnsi="Arial Narrow" w:cstheme="minorHAnsi"/>
                <w:b/>
                <w:color w:val="000000"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Kwota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podatku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VAT (PLN)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DD4014" w:rsidRPr="00BC28E4" w:rsidRDefault="00DD4014" w:rsidP="00B13F71">
            <w:pPr>
              <w:jc w:val="center"/>
              <w:rPr>
                <w:rFonts w:ascii="Arial Narrow" w:eastAsia="Calibri" w:hAnsi="Arial Narrow" w:cstheme="minorHAnsi"/>
                <w:b/>
                <w:color w:val="000000"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brutto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sztukę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DD4014" w:rsidRPr="00BC28E4" w:rsidRDefault="00DD4014" w:rsidP="00B13F71">
            <w:pPr>
              <w:jc w:val="center"/>
              <w:rPr>
                <w:rFonts w:ascii="Arial Narrow" w:eastAsia="Calibri" w:hAnsi="Arial Narrow" w:cstheme="minorHAnsi"/>
                <w:b/>
                <w:color w:val="000000"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Łączna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cena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(PLN)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za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pozycję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(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3 x </w:t>
            </w:r>
            <w:proofErr w:type="spellStart"/>
            <w:r w:rsidRPr="00BC28E4">
              <w:rPr>
                <w:rFonts w:ascii="Arial Narrow" w:hAnsi="Arial Narrow" w:cstheme="minorHAnsi"/>
                <w:b/>
                <w:bCs/>
              </w:rPr>
              <w:t>kolumna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</w:rPr>
              <w:t xml:space="preserve"> 7)</w:t>
            </w:r>
          </w:p>
        </w:tc>
      </w:tr>
      <w:tr w:rsidR="002A123F" w:rsidRPr="00BC28E4" w:rsidTr="00BC28E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…………………………………………………………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pStyle w:val="NormalnyWeb"/>
              <w:jc w:val="center"/>
              <w:rPr>
                <w:rFonts w:ascii="Arial Narrow" w:hAnsi="Arial Narrow" w:cstheme="minorHAnsi"/>
                <w:sz w:val="20"/>
                <w:szCs w:val="20"/>
                <w:lang w:val="pl-PL"/>
              </w:rPr>
            </w:pPr>
            <w:r w:rsidRPr="00BC28E4"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  <w:t>…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pl-PL" w:eastAsia="en-US"/>
              </w:rPr>
            </w:pPr>
          </w:p>
        </w:tc>
        <w:tc>
          <w:tcPr>
            <w:tcW w:w="1629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29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27" w:type="dxa"/>
          </w:tcPr>
          <w:p w:rsidR="002A123F" w:rsidRPr="00BC28E4" w:rsidRDefault="002A123F" w:rsidP="002A123F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  <w:tr w:rsidR="003F21B6" w:rsidRPr="00BC28E4" w:rsidTr="00BC28E4"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BC28E4" w:rsidRDefault="003F21B6" w:rsidP="00DD4014">
            <w:pPr>
              <w:jc w:val="center"/>
              <w:rPr>
                <w:rFonts w:ascii="Arial Narrow" w:hAnsi="Arial Narrow" w:cstheme="minorHAnsi"/>
                <w:b/>
                <w:bCs/>
                <w:lang w:eastAsia="en-US"/>
              </w:rPr>
            </w:pPr>
            <w:proofErr w:type="spellStart"/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t>Razem</w:t>
            </w:r>
            <w:proofErr w:type="spellEnd"/>
            <w:r w:rsidRPr="00BC28E4">
              <w:rPr>
                <w:rFonts w:ascii="Arial Narrow" w:hAnsi="Arial Narrow" w:cstheme="minorHAnsi"/>
                <w:b/>
                <w:bCs/>
                <w:lang w:eastAsia="en-US"/>
              </w:rPr>
              <w:t>:</w:t>
            </w:r>
          </w:p>
          <w:p w:rsidR="003F21B6" w:rsidRPr="00BC28E4" w:rsidRDefault="003F21B6" w:rsidP="00DD4014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B6" w:rsidRPr="00BC28E4" w:rsidRDefault="003F21B6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29" w:type="dxa"/>
          </w:tcPr>
          <w:p w:rsidR="003F21B6" w:rsidRPr="00BC28E4" w:rsidRDefault="003F21B6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29" w:type="dxa"/>
          </w:tcPr>
          <w:p w:rsidR="003F21B6" w:rsidRPr="00BC28E4" w:rsidRDefault="003F21B6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</w:tcPr>
          <w:p w:rsidR="003F21B6" w:rsidRPr="00BC28E4" w:rsidRDefault="003F21B6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27" w:type="dxa"/>
          </w:tcPr>
          <w:p w:rsidR="003F21B6" w:rsidRPr="00BC28E4" w:rsidRDefault="003F21B6" w:rsidP="00B13F71">
            <w:pPr>
              <w:jc w:val="center"/>
              <w:rPr>
                <w:rFonts w:ascii="Arial Narrow" w:hAnsi="Arial Narrow" w:cstheme="minorHAnsi"/>
                <w:sz w:val="20"/>
                <w:szCs w:val="20"/>
                <w:lang w:eastAsia="en-US"/>
              </w:rPr>
            </w:pPr>
          </w:p>
        </w:tc>
      </w:tr>
    </w:tbl>
    <w:p w:rsidR="00DD4014" w:rsidRPr="00BC28E4" w:rsidRDefault="00DD4014" w:rsidP="00DD4014">
      <w:pPr>
        <w:jc w:val="both"/>
        <w:rPr>
          <w:rFonts w:ascii="Arial Narrow" w:hAnsi="Arial Narrow" w:cstheme="minorHAnsi"/>
          <w:b/>
          <w:bCs/>
        </w:rPr>
      </w:pPr>
    </w:p>
    <w:p w:rsidR="00E85ED2" w:rsidRPr="00BC28E4" w:rsidRDefault="00E85ED2" w:rsidP="00E85ED2">
      <w:pPr>
        <w:rPr>
          <w:rFonts w:ascii="Arial Narrow" w:hAnsi="Arial Narrow" w:cstheme="minorHAnsi"/>
          <w:b/>
          <w:bCs/>
        </w:rPr>
      </w:pPr>
    </w:p>
    <w:p w:rsidR="00483B30" w:rsidRPr="00BC28E4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:rsidR="00483B30" w:rsidRPr="00BC28E4" w:rsidRDefault="00483B30" w:rsidP="00FB3002">
      <w:pPr>
        <w:spacing w:after="200"/>
        <w:contextualSpacing/>
        <w:rPr>
          <w:rFonts w:ascii="Arial Narrow" w:hAnsi="Arial Narrow"/>
          <w:sz w:val="22"/>
          <w:szCs w:val="22"/>
        </w:rPr>
      </w:pPr>
    </w:p>
    <w:p w:rsidR="00910884" w:rsidRPr="00BC28E4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p w:rsidR="00910884" w:rsidRPr="00BC28E4" w:rsidRDefault="00910884" w:rsidP="00910884">
      <w:pPr>
        <w:spacing w:after="120"/>
        <w:rPr>
          <w:rFonts w:ascii="Arial Narrow" w:eastAsiaTheme="minorHAnsi" w:hAnsi="Arial Narrow"/>
        </w:rPr>
      </w:pPr>
      <w:r w:rsidRPr="00BC28E4">
        <w:rPr>
          <w:rFonts w:ascii="Arial Narrow" w:eastAsiaTheme="minorHAnsi" w:hAnsi="Arial Narrow"/>
        </w:rPr>
        <w:t>…………………………, dnia ……………….202</w:t>
      </w:r>
      <w:r w:rsidR="00EA3B6F" w:rsidRPr="00BC28E4">
        <w:rPr>
          <w:rFonts w:ascii="Arial Narrow" w:eastAsiaTheme="minorHAnsi" w:hAnsi="Arial Narrow"/>
        </w:rPr>
        <w:t>6</w:t>
      </w:r>
      <w:r w:rsidRPr="00BC28E4">
        <w:rPr>
          <w:rFonts w:ascii="Arial Narrow" w:eastAsiaTheme="minorHAnsi" w:hAnsi="Arial Narrow"/>
        </w:rPr>
        <w:t xml:space="preserve"> r.</w:t>
      </w:r>
    </w:p>
    <w:p w:rsidR="00910884" w:rsidRPr="00BC28E4" w:rsidRDefault="00910884" w:rsidP="00910884">
      <w:pPr>
        <w:rPr>
          <w:rFonts w:ascii="Arial Narrow" w:hAnsi="Arial Narrow" w:cstheme="minorHAnsi"/>
        </w:rPr>
      </w:pPr>
    </w:p>
    <w:p w:rsidR="00910884" w:rsidRPr="00BC28E4" w:rsidRDefault="00910884" w:rsidP="00910884">
      <w:pPr>
        <w:rPr>
          <w:rFonts w:ascii="Arial Narrow" w:eastAsiaTheme="minorHAnsi" w:hAnsi="Arial Narrow"/>
          <w:b/>
          <w:u w:val="single"/>
        </w:rPr>
      </w:pPr>
    </w:p>
    <w:p w:rsidR="00910884" w:rsidRPr="00BC28E4" w:rsidRDefault="00910884" w:rsidP="00910884">
      <w:pPr>
        <w:rPr>
          <w:rFonts w:ascii="Arial Narrow" w:eastAsiaTheme="minorHAnsi" w:hAnsi="Arial Narrow"/>
          <w:b/>
          <w:u w:val="single"/>
        </w:rPr>
      </w:pPr>
    </w:p>
    <w:p w:rsidR="00910884" w:rsidRPr="00BC28E4" w:rsidRDefault="00910884" w:rsidP="00910884">
      <w:pPr>
        <w:rPr>
          <w:rFonts w:ascii="Arial Narrow" w:eastAsiaTheme="minorHAnsi" w:hAnsi="Arial Narrow"/>
          <w:b/>
          <w:u w:val="single"/>
        </w:rPr>
      </w:pPr>
      <w:r w:rsidRPr="00BC28E4">
        <w:rPr>
          <w:rFonts w:ascii="Arial Narrow" w:eastAsiaTheme="minorHAnsi" w:hAnsi="Arial Narrow"/>
          <w:b/>
          <w:u w:val="single"/>
        </w:rPr>
        <w:t>Informacja dla Wykonawcy:</w:t>
      </w:r>
    </w:p>
    <w:p w:rsidR="00910884" w:rsidRPr="00BC28E4" w:rsidRDefault="00910884" w:rsidP="00910884">
      <w:pPr>
        <w:rPr>
          <w:rFonts w:ascii="Arial Narrow" w:eastAsiaTheme="minorHAnsi" w:hAnsi="Arial Narrow"/>
          <w:i/>
        </w:rPr>
      </w:pPr>
      <w:r w:rsidRPr="00BC28E4">
        <w:rPr>
          <w:rFonts w:ascii="Arial Narrow" w:eastAsiaTheme="minorHAnsi" w:hAnsi="Arial Narrow"/>
          <w:i/>
        </w:rPr>
        <w:t>Przedmiotowy środek dowodowy musi być opatrzony przez osobę lub osoby uprawnione do reprezentowania wykonawcy kwalifikowanym podpisem elektronicznym, podpisem zaufanym lub podpisem osobistym</w:t>
      </w:r>
    </w:p>
    <w:p w:rsidR="00910884" w:rsidRPr="00BC28E4" w:rsidRDefault="00910884" w:rsidP="00A065CB">
      <w:pPr>
        <w:jc w:val="both"/>
        <w:rPr>
          <w:rFonts w:ascii="Arial Narrow" w:hAnsi="Arial Narrow" w:cstheme="minorHAnsi"/>
          <w:b/>
          <w:kern w:val="1"/>
        </w:rPr>
      </w:pPr>
    </w:p>
    <w:sectPr w:rsidR="00910884" w:rsidRPr="00BC28E4" w:rsidSect="00D159E5">
      <w:headerReference w:type="default" r:id="rId8"/>
      <w:footerReference w:type="default" r:id="rId9"/>
      <w:pgSz w:w="16838" w:h="11906" w:orient="landscape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9AA" w:rsidRPr="000638D5" w:rsidRDefault="006749AA" w:rsidP="00D82329">
      <w:r w:rsidRPr="000638D5">
        <w:separator/>
      </w:r>
    </w:p>
  </w:endnote>
  <w:endnote w:type="continuationSeparator" w:id="0">
    <w:p w:rsidR="006749AA" w:rsidRPr="000638D5" w:rsidRDefault="006749AA" w:rsidP="00D82329">
      <w:r w:rsidRPr="000638D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5835260"/>
      <w:docPartObj>
        <w:docPartGallery w:val="Page Numbers (Bottom of Page)"/>
        <w:docPartUnique/>
      </w:docPartObj>
    </w:sdtPr>
    <w:sdtContent>
      <w:p w:rsidR="008B710D" w:rsidRDefault="00E46B9A">
        <w:pPr>
          <w:pStyle w:val="Stopka"/>
          <w:jc w:val="right"/>
        </w:pPr>
        <w:r>
          <w:fldChar w:fldCharType="begin"/>
        </w:r>
        <w:r w:rsidR="008B710D">
          <w:instrText>PAGE   \* MERGEFORMAT</w:instrText>
        </w:r>
        <w:r>
          <w:fldChar w:fldCharType="separate"/>
        </w:r>
        <w:r w:rsidR="005F38C8">
          <w:rPr>
            <w:noProof/>
          </w:rPr>
          <w:t>2</w:t>
        </w:r>
        <w:r>
          <w:fldChar w:fldCharType="end"/>
        </w:r>
      </w:p>
    </w:sdtContent>
  </w:sdt>
  <w:p w:rsidR="00432920" w:rsidRPr="00FB3002" w:rsidRDefault="00432920" w:rsidP="00FB30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9AA" w:rsidRPr="000638D5" w:rsidRDefault="006749AA" w:rsidP="00D82329">
      <w:r w:rsidRPr="000638D5">
        <w:separator/>
      </w:r>
    </w:p>
  </w:footnote>
  <w:footnote w:type="continuationSeparator" w:id="0">
    <w:p w:rsidR="006749AA" w:rsidRPr="000638D5" w:rsidRDefault="006749AA" w:rsidP="00D82329">
      <w:r w:rsidRPr="000638D5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F77" w:rsidRPr="000638D5" w:rsidRDefault="00E46B9A" w:rsidP="00F4686A">
    <w:pPr>
      <w:pStyle w:val="Nagwek"/>
      <w:tabs>
        <w:tab w:val="center" w:pos="7002"/>
        <w:tab w:val="left" w:pos="13125"/>
      </w:tabs>
      <w:jc w:val="center"/>
    </w:pPr>
    <w:sdt>
      <w:sdtPr>
        <w:id w:val="-1320263304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w:pict>
            <v:rect id="Prostokąt 1" o:spid="_x0000_s1026" style="position:absolute;left:0;text-align:left;margin-left:0;margin-top:0;width:41.95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<v:textbox style="layout-flow:vertical;mso-layout-flow-alt:bottom-to-top;mso-fit-shape-to-text:t">
                <w:txbxContent>
                  <w:p w:rsidR="00235422" w:rsidRDefault="0023542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w:r>
      </w:sdtContent>
    </w:sdt>
    <w:r w:rsidR="002A123F">
      <w:rPr>
        <w:noProof/>
        <w:lang w:eastAsia="pl-PL"/>
      </w:rPr>
      <w:drawing>
        <wp:inline distT="0" distB="0" distL="0" distR="0">
          <wp:extent cx="6026150" cy="622300"/>
          <wp:effectExtent l="0" t="0" r="0" b="6350"/>
          <wp:docPr id="1313959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7F77" w:rsidRPr="000638D5" w:rsidRDefault="00F67F77" w:rsidP="002A0509">
    <w:pPr>
      <w:pStyle w:val="Nagwek"/>
      <w:tabs>
        <w:tab w:val="center" w:pos="7002"/>
        <w:tab w:val="left" w:pos="1312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701B9"/>
    <w:rsid w:val="00000FDA"/>
    <w:rsid w:val="00002A3F"/>
    <w:rsid w:val="00016E4A"/>
    <w:rsid w:val="000200EA"/>
    <w:rsid w:val="000324A8"/>
    <w:rsid w:val="00033FD8"/>
    <w:rsid w:val="00046B56"/>
    <w:rsid w:val="0006136B"/>
    <w:rsid w:val="000638D5"/>
    <w:rsid w:val="00067E05"/>
    <w:rsid w:val="00072946"/>
    <w:rsid w:val="00081CC7"/>
    <w:rsid w:val="00085238"/>
    <w:rsid w:val="000A226D"/>
    <w:rsid w:val="000A4861"/>
    <w:rsid w:val="000A5342"/>
    <w:rsid w:val="000C03AE"/>
    <w:rsid w:val="000C126C"/>
    <w:rsid w:val="000D31DE"/>
    <w:rsid w:val="000E020E"/>
    <w:rsid w:val="000E74CA"/>
    <w:rsid w:val="000F1814"/>
    <w:rsid w:val="000F79F8"/>
    <w:rsid w:val="00102C84"/>
    <w:rsid w:val="001075AA"/>
    <w:rsid w:val="00111C44"/>
    <w:rsid w:val="00126947"/>
    <w:rsid w:val="0013094D"/>
    <w:rsid w:val="00147FAD"/>
    <w:rsid w:val="00150039"/>
    <w:rsid w:val="001551F6"/>
    <w:rsid w:val="0017526C"/>
    <w:rsid w:val="001762E6"/>
    <w:rsid w:val="001805DA"/>
    <w:rsid w:val="00186577"/>
    <w:rsid w:val="001900C2"/>
    <w:rsid w:val="001A1119"/>
    <w:rsid w:val="001C559C"/>
    <w:rsid w:val="001C6D8F"/>
    <w:rsid w:val="001E5B5D"/>
    <w:rsid w:val="001F3280"/>
    <w:rsid w:val="001F6215"/>
    <w:rsid w:val="0020740A"/>
    <w:rsid w:val="00214289"/>
    <w:rsid w:val="00214BC9"/>
    <w:rsid w:val="0022128E"/>
    <w:rsid w:val="00222B2B"/>
    <w:rsid w:val="00223EE5"/>
    <w:rsid w:val="002325A8"/>
    <w:rsid w:val="00234AB9"/>
    <w:rsid w:val="00235422"/>
    <w:rsid w:val="00241BDD"/>
    <w:rsid w:val="002426B9"/>
    <w:rsid w:val="00247C3A"/>
    <w:rsid w:val="00252EF7"/>
    <w:rsid w:val="00262BCD"/>
    <w:rsid w:val="002632FC"/>
    <w:rsid w:val="0027708A"/>
    <w:rsid w:val="002A0509"/>
    <w:rsid w:val="002A123F"/>
    <w:rsid w:val="002A2BE1"/>
    <w:rsid w:val="002A6896"/>
    <w:rsid w:val="002B3EEE"/>
    <w:rsid w:val="002C651A"/>
    <w:rsid w:val="002D7413"/>
    <w:rsid w:val="002E05A3"/>
    <w:rsid w:val="002E2D96"/>
    <w:rsid w:val="002E4DDF"/>
    <w:rsid w:val="002E515B"/>
    <w:rsid w:val="002E7366"/>
    <w:rsid w:val="002F0803"/>
    <w:rsid w:val="002F0DB7"/>
    <w:rsid w:val="002F7EA4"/>
    <w:rsid w:val="003054BE"/>
    <w:rsid w:val="00313B4F"/>
    <w:rsid w:val="00316CC3"/>
    <w:rsid w:val="003261EC"/>
    <w:rsid w:val="00336EB7"/>
    <w:rsid w:val="003374F4"/>
    <w:rsid w:val="003419B3"/>
    <w:rsid w:val="00345C1D"/>
    <w:rsid w:val="0035081B"/>
    <w:rsid w:val="00350FE5"/>
    <w:rsid w:val="00354911"/>
    <w:rsid w:val="00362892"/>
    <w:rsid w:val="00371527"/>
    <w:rsid w:val="00372F1D"/>
    <w:rsid w:val="003746A0"/>
    <w:rsid w:val="0038383A"/>
    <w:rsid w:val="00395791"/>
    <w:rsid w:val="003A0691"/>
    <w:rsid w:val="003A272A"/>
    <w:rsid w:val="003A6A33"/>
    <w:rsid w:val="003B50DA"/>
    <w:rsid w:val="003B56B3"/>
    <w:rsid w:val="003C2CD6"/>
    <w:rsid w:val="003C372E"/>
    <w:rsid w:val="003C715F"/>
    <w:rsid w:val="003E0D77"/>
    <w:rsid w:val="003E129A"/>
    <w:rsid w:val="003E17A8"/>
    <w:rsid w:val="003F21B6"/>
    <w:rsid w:val="003F4F62"/>
    <w:rsid w:val="0040733F"/>
    <w:rsid w:val="00407408"/>
    <w:rsid w:val="0042272A"/>
    <w:rsid w:val="00427610"/>
    <w:rsid w:val="004321F6"/>
    <w:rsid w:val="00432920"/>
    <w:rsid w:val="004342D3"/>
    <w:rsid w:val="004453FD"/>
    <w:rsid w:val="00450CA3"/>
    <w:rsid w:val="00454A51"/>
    <w:rsid w:val="00460C8E"/>
    <w:rsid w:val="004658DA"/>
    <w:rsid w:val="004670BF"/>
    <w:rsid w:val="00467590"/>
    <w:rsid w:val="00470437"/>
    <w:rsid w:val="00470BEE"/>
    <w:rsid w:val="004738D4"/>
    <w:rsid w:val="00474FD1"/>
    <w:rsid w:val="00482BED"/>
    <w:rsid w:val="00483B30"/>
    <w:rsid w:val="004920AC"/>
    <w:rsid w:val="00495519"/>
    <w:rsid w:val="004A7933"/>
    <w:rsid w:val="004B12FC"/>
    <w:rsid w:val="004B4927"/>
    <w:rsid w:val="004B493A"/>
    <w:rsid w:val="004B6196"/>
    <w:rsid w:val="004C0228"/>
    <w:rsid w:val="004C109F"/>
    <w:rsid w:val="004C61B1"/>
    <w:rsid w:val="004D2CF2"/>
    <w:rsid w:val="004D5014"/>
    <w:rsid w:val="004D5A79"/>
    <w:rsid w:val="004D63EE"/>
    <w:rsid w:val="004D6FA9"/>
    <w:rsid w:val="004E0212"/>
    <w:rsid w:val="004E1930"/>
    <w:rsid w:val="004E473D"/>
    <w:rsid w:val="004E58DC"/>
    <w:rsid w:val="004F211D"/>
    <w:rsid w:val="00500D72"/>
    <w:rsid w:val="0050444D"/>
    <w:rsid w:val="00504AF4"/>
    <w:rsid w:val="00504C51"/>
    <w:rsid w:val="0050664B"/>
    <w:rsid w:val="005074C8"/>
    <w:rsid w:val="00515224"/>
    <w:rsid w:val="0053668C"/>
    <w:rsid w:val="00541CD8"/>
    <w:rsid w:val="00563454"/>
    <w:rsid w:val="005701B9"/>
    <w:rsid w:val="005720D7"/>
    <w:rsid w:val="005723D3"/>
    <w:rsid w:val="005725AC"/>
    <w:rsid w:val="0058128F"/>
    <w:rsid w:val="00594E26"/>
    <w:rsid w:val="005A3113"/>
    <w:rsid w:val="005A5EBC"/>
    <w:rsid w:val="005B3481"/>
    <w:rsid w:val="005B4717"/>
    <w:rsid w:val="005B7051"/>
    <w:rsid w:val="005B72BF"/>
    <w:rsid w:val="005C2095"/>
    <w:rsid w:val="005C58EA"/>
    <w:rsid w:val="005C7E36"/>
    <w:rsid w:val="005E3B65"/>
    <w:rsid w:val="005E4E70"/>
    <w:rsid w:val="005F053F"/>
    <w:rsid w:val="005F38C8"/>
    <w:rsid w:val="005F3BA4"/>
    <w:rsid w:val="00600F21"/>
    <w:rsid w:val="00601F3A"/>
    <w:rsid w:val="00607F21"/>
    <w:rsid w:val="00617B9E"/>
    <w:rsid w:val="00620192"/>
    <w:rsid w:val="00623707"/>
    <w:rsid w:val="00625C15"/>
    <w:rsid w:val="00630EA4"/>
    <w:rsid w:val="006400E4"/>
    <w:rsid w:val="0065136D"/>
    <w:rsid w:val="00656FC4"/>
    <w:rsid w:val="0066553C"/>
    <w:rsid w:val="00667148"/>
    <w:rsid w:val="00672791"/>
    <w:rsid w:val="006749AA"/>
    <w:rsid w:val="0067651B"/>
    <w:rsid w:val="006772EF"/>
    <w:rsid w:val="006829A8"/>
    <w:rsid w:val="006851B3"/>
    <w:rsid w:val="0069597D"/>
    <w:rsid w:val="006A1027"/>
    <w:rsid w:val="006A31EB"/>
    <w:rsid w:val="006A4519"/>
    <w:rsid w:val="006A5457"/>
    <w:rsid w:val="006B794A"/>
    <w:rsid w:val="006D3788"/>
    <w:rsid w:val="006F4E01"/>
    <w:rsid w:val="006F6D6A"/>
    <w:rsid w:val="007005F1"/>
    <w:rsid w:val="0070698C"/>
    <w:rsid w:val="0070727A"/>
    <w:rsid w:val="007145F7"/>
    <w:rsid w:val="007214CC"/>
    <w:rsid w:val="007261BB"/>
    <w:rsid w:val="00726AEE"/>
    <w:rsid w:val="007320A5"/>
    <w:rsid w:val="0075041E"/>
    <w:rsid w:val="00755220"/>
    <w:rsid w:val="007607A2"/>
    <w:rsid w:val="00761337"/>
    <w:rsid w:val="007653D0"/>
    <w:rsid w:val="00770CB4"/>
    <w:rsid w:val="007714B9"/>
    <w:rsid w:val="007A2E83"/>
    <w:rsid w:val="007A4A7C"/>
    <w:rsid w:val="007A555C"/>
    <w:rsid w:val="007A7D80"/>
    <w:rsid w:val="007B24B7"/>
    <w:rsid w:val="007B7155"/>
    <w:rsid w:val="007C0F6A"/>
    <w:rsid w:val="007C5D8F"/>
    <w:rsid w:val="007C5E43"/>
    <w:rsid w:val="007D690A"/>
    <w:rsid w:val="007E105C"/>
    <w:rsid w:val="007E250D"/>
    <w:rsid w:val="007E436A"/>
    <w:rsid w:val="007F12C8"/>
    <w:rsid w:val="00822B9A"/>
    <w:rsid w:val="008265EC"/>
    <w:rsid w:val="00842E0B"/>
    <w:rsid w:val="0084391E"/>
    <w:rsid w:val="00844245"/>
    <w:rsid w:val="00852E68"/>
    <w:rsid w:val="00854833"/>
    <w:rsid w:val="00867CB0"/>
    <w:rsid w:val="008723A5"/>
    <w:rsid w:val="00882893"/>
    <w:rsid w:val="008A20AB"/>
    <w:rsid w:val="008A2A0C"/>
    <w:rsid w:val="008B710D"/>
    <w:rsid w:val="008C28F2"/>
    <w:rsid w:val="008C2FFD"/>
    <w:rsid w:val="008C6674"/>
    <w:rsid w:val="008D5491"/>
    <w:rsid w:val="008E3755"/>
    <w:rsid w:val="008F171D"/>
    <w:rsid w:val="00900865"/>
    <w:rsid w:val="00910884"/>
    <w:rsid w:val="00914599"/>
    <w:rsid w:val="00915778"/>
    <w:rsid w:val="00922315"/>
    <w:rsid w:val="0092381A"/>
    <w:rsid w:val="00923F5C"/>
    <w:rsid w:val="00931582"/>
    <w:rsid w:val="00933140"/>
    <w:rsid w:val="009355D9"/>
    <w:rsid w:val="00946A8E"/>
    <w:rsid w:val="0096493B"/>
    <w:rsid w:val="00981A32"/>
    <w:rsid w:val="0099792D"/>
    <w:rsid w:val="009A0013"/>
    <w:rsid w:val="009A0154"/>
    <w:rsid w:val="009A0F40"/>
    <w:rsid w:val="009A234B"/>
    <w:rsid w:val="009B297E"/>
    <w:rsid w:val="009C47A6"/>
    <w:rsid w:val="009C536E"/>
    <w:rsid w:val="009D54DA"/>
    <w:rsid w:val="009D5887"/>
    <w:rsid w:val="009D6976"/>
    <w:rsid w:val="009E1A89"/>
    <w:rsid w:val="009E458C"/>
    <w:rsid w:val="009E6C44"/>
    <w:rsid w:val="009F2DD0"/>
    <w:rsid w:val="009F3B3A"/>
    <w:rsid w:val="00A04F11"/>
    <w:rsid w:val="00A065CB"/>
    <w:rsid w:val="00A067B5"/>
    <w:rsid w:val="00A10FB8"/>
    <w:rsid w:val="00A16E8C"/>
    <w:rsid w:val="00A256D9"/>
    <w:rsid w:val="00A26245"/>
    <w:rsid w:val="00A30A4D"/>
    <w:rsid w:val="00A34777"/>
    <w:rsid w:val="00A45CCD"/>
    <w:rsid w:val="00A4616F"/>
    <w:rsid w:val="00A53016"/>
    <w:rsid w:val="00A63974"/>
    <w:rsid w:val="00A93E75"/>
    <w:rsid w:val="00A95A38"/>
    <w:rsid w:val="00AA03D9"/>
    <w:rsid w:val="00AA07A0"/>
    <w:rsid w:val="00AB1D91"/>
    <w:rsid w:val="00AB6A08"/>
    <w:rsid w:val="00AC0013"/>
    <w:rsid w:val="00AC1814"/>
    <w:rsid w:val="00AC272A"/>
    <w:rsid w:val="00AC3407"/>
    <w:rsid w:val="00AC4AD4"/>
    <w:rsid w:val="00AC6AA3"/>
    <w:rsid w:val="00AD2EEC"/>
    <w:rsid w:val="00AE3C1B"/>
    <w:rsid w:val="00AE4633"/>
    <w:rsid w:val="00AF5E2E"/>
    <w:rsid w:val="00AF62D1"/>
    <w:rsid w:val="00AF7F4B"/>
    <w:rsid w:val="00B01E39"/>
    <w:rsid w:val="00B03678"/>
    <w:rsid w:val="00B03D51"/>
    <w:rsid w:val="00B17998"/>
    <w:rsid w:val="00B22933"/>
    <w:rsid w:val="00B2358F"/>
    <w:rsid w:val="00B335DD"/>
    <w:rsid w:val="00B33C77"/>
    <w:rsid w:val="00B404C2"/>
    <w:rsid w:val="00B4462C"/>
    <w:rsid w:val="00B470F7"/>
    <w:rsid w:val="00B53FE7"/>
    <w:rsid w:val="00B576F0"/>
    <w:rsid w:val="00B6272B"/>
    <w:rsid w:val="00B64279"/>
    <w:rsid w:val="00B77920"/>
    <w:rsid w:val="00B850C4"/>
    <w:rsid w:val="00B85773"/>
    <w:rsid w:val="00B97BFC"/>
    <w:rsid w:val="00BA020A"/>
    <w:rsid w:val="00BA6CC0"/>
    <w:rsid w:val="00BB7063"/>
    <w:rsid w:val="00BB7895"/>
    <w:rsid w:val="00BC28E4"/>
    <w:rsid w:val="00BC66B1"/>
    <w:rsid w:val="00BD1505"/>
    <w:rsid w:val="00C0025F"/>
    <w:rsid w:val="00C11D74"/>
    <w:rsid w:val="00C250FA"/>
    <w:rsid w:val="00C27D2B"/>
    <w:rsid w:val="00C31DC1"/>
    <w:rsid w:val="00C41A33"/>
    <w:rsid w:val="00C470C0"/>
    <w:rsid w:val="00C513A2"/>
    <w:rsid w:val="00C53614"/>
    <w:rsid w:val="00C54236"/>
    <w:rsid w:val="00C771BA"/>
    <w:rsid w:val="00C85B7A"/>
    <w:rsid w:val="00C925D8"/>
    <w:rsid w:val="00C952EE"/>
    <w:rsid w:val="00C97228"/>
    <w:rsid w:val="00C973E3"/>
    <w:rsid w:val="00C9754D"/>
    <w:rsid w:val="00CA757F"/>
    <w:rsid w:val="00CB08B8"/>
    <w:rsid w:val="00CB29FE"/>
    <w:rsid w:val="00CB38B6"/>
    <w:rsid w:val="00CC44D7"/>
    <w:rsid w:val="00CE3702"/>
    <w:rsid w:val="00CE707B"/>
    <w:rsid w:val="00CF0BFF"/>
    <w:rsid w:val="00CF561A"/>
    <w:rsid w:val="00CF6DCC"/>
    <w:rsid w:val="00D159E5"/>
    <w:rsid w:val="00D16C0B"/>
    <w:rsid w:val="00D16FC1"/>
    <w:rsid w:val="00D24E82"/>
    <w:rsid w:val="00D3249E"/>
    <w:rsid w:val="00D42852"/>
    <w:rsid w:val="00D44F03"/>
    <w:rsid w:val="00D608AE"/>
    <w:rsid w:val="00D6672C"/>
    <w:rsid w:val="00D756A4"/>
    <w:rsid w:val="00D8219C"/>
    <w:rsid w:val="00D82329"/>
    <w:rsid w:val="00D8522A"/>
    <w:rsid w:val="00D857A3"/>
    <w:rsid w:val="00D85C3D"/>
    <w:rsid w:val="00D905CC"/>
    <w:rsid w:val="00D97782"/>
    <w:rsid w:val="00DA0BF3"/>
    <w:rsid w:val="00DA1F8D"/>
    <w:rsid w:val="00DA4378"/>
    <w:rsid w:val="00DB7AC4"/>
    <w:rsid w:val="00DD4014"/>
    <w:rsid w:val="00DE4EA0"/>
    <w:rsid w:val="00DE72E7"/>
    <w:rsid w:val="00E00D6A"/>
    <w:rsid w:val="00E03A03"/>
    <w:rsid w:val="00E212C1"/>
    <w:rsid w:val="00E21D05"/>
    <w:rsid w:val="00E236C0"/>
    <w:rsid w:val="00E40D9A"/>
    <w:rsid w:val="00E4376E"/>
    <w:rsid w:val="00E46B9A"/>
    <w:rsid w:val="00E72F0D"/>
    <w:rsid w:val="00E77981"/>
    <w:rsid w:val="00E85ED2"/>
    <w:rsid w:val="00E863C3"/>
    <w:rsid w:val="00E94B86"/>
    <w:rsid w:val="00E95EBC"/>
    <w:rsid w:val="00EA3B6F"/>
    <w:rsid w:val="00EB0879"/>
    <w:rsid w:val="00EC171F"/>
    <w:rsid w:val="00ED4502"/>
    <w:rsid w:val="00ED6126"/>
    <w:rsid w:val="00EE1239"/>
    <w:rsid w:val="00F0202A"/>
    <w:rsid w:val="00F026E4"/>
    <w:rsid w:val="00F06057"/>
    <w:rsid w:val="00F113F2"/>
    <w:rsid w:val="00F266DA"/>
    <w:rsid w:val="00F33660"/>
    <w:rsid w:val="00F4365C"/>
    <w:rsid w:val="00F4686A"/>
    <w:rsid w:val="00F50263"/>
    <w:rsid w:val="00F50549"/>
    <w:rsid w:val="00F53DCA"/>
    <w:rsid w:val="00F5434C"/>
    <w:rsid w:val="00F62070"/>
    <w:rsid w:val="00F630A7"/>
    <w:rsid w:val="00F63805"/>
    <w:rsid w:val="00F641AA"/>
    <w:rsid w:val="00F67F77"/>
    <w:rsid w:val="00F71623"/>
    <w:rsid w:val="00F76874"/>
    <w:rsid w:val="00F82D71"/>
    <w:rsid w:val="00F85EA8"/>
    <w:rsid w:val="00F86FD1"/>
    <w:rsid w:val="00F92F7D"/>
    <w:rsid w:val="00F94C22"/>
    <w:rsid w:val="00FA1395"/>
    <w:rsid w:val="00FA65B5"/>
    <w:rsid w:val="00FB3002"/>
    <w:rsid w:val="00FB7C5A"/>
    <w:rsid w:val="00FC2167"/>
    <w:rsid w:val="00FC401C"/>
    <w:rsid w:val="00FD01F1"/>
    <w:rsid w:val="00FE1A61"/>
    <w:rsid w:val="00FE4BBF"/>
    <w:rsid w:val="00FE5A52"/>
    <w:rsid w:val="00FF19CA"/>
    <w:rsid w:val="00FF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5E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E85E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5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3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82329"/>
  </w:style>
  <w:style w:type="character" w:customStyle="1" w:styleId="FontStyle42">
    <w:name w:val="Font Style42"/>
    <w:rsid w:val="00D82329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D82329"/>
    <w:pPr>
      <w:ind w:left="708"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99"/>
    <w:locked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D82329"/>
    <w:rPr>
      <w:color w:val="0000FF"/>
      <w:u w:val="single"/>
    </w:rPr>
  </w:style>
  <w:style w:type="character" w:styleId="Uwydatnienie">
    <w:name w:val="Emphasis"/>
    <w:uiPriority w:val="20"/>
    <w:qFormat/>
    <w:rsid w:val="00D82329"/>
    <w:rPr>
      <w:i/>
      <w:iCs/>
    </w:rPr>
  </w:style>
  <w:style w:type="character" w:styleId="Pogrubienie">
    <w:name w:val="Strong"/>
    <w:basedOn w:val="Domylnaczcionkaakapitu"/>
    <w:uiPriority w:val="22"/>
    <w:qFormat/>
    <w:rsid w:val="00D82329"/>
    <w:rPr>
      <w:b/>
      <w:bCs/>
    </w:rPr>
  </w:style>
  <w:style w:type="table" w:styleId="Tabela-Siatka">
    <w:name w:val="Table Grid"/>
    <w:basedOn w:val="Standardowy"/>
    <w:uiPriority w:val="59"/>
    <w:rsid w:val="00D823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823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3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235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2358F"/>
    <w:pPr>
      <w:spacing w:before="100" w:beforeAutospacing="1" w:after="100" w:afterAutospacing="1"/>
    </w:pPr>
  </w:style>
  <w:style w:type="table" w:customStyle="1" w:styleId="Tabelasiatki1jasnaakcent31">
    <w:name w:val="Tabela siatki 1 — jasna — akcent 31"/>
    <w:basedOn w:val="Standardowy"/>
    <w:uiPriority w:val="46"/>
    <w:rsid w:val="00AC34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00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8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8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8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99"/>
    <w:qFormat/>
    <w:rsid w:val="00B64279"/>
    <w:pPr>
      <w:spacing w:after="0" w:line="240" w:lineRule="auto"/>
    </w:pPr>
  </w:style>
  <w:style w:type="paragraph" w:customStyle="1" w:styleId="Standard">
    <w:name w:val="Standard"/>
    <w:rsid w:val="00B6427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paramspec">
    <w:name w:val="param__spec"/>
    <w:basedOn w:val="Domylnaczcionkaakapitu"/>
    <w:rsid w:val="00B64279"/>
  </w:style>
  <w:style w:type="paragraph" w:styleId="Tekstdymka">
    <w:name w:val="Balloon Text"/>
    <w:basedOn w:val="Normalny"/>
    <w:link w:val="TekstdymkaZnak"/>
    <w:uiPriority w:val="99"/>
    <w:semiHidden/>
    <w:unhideWhenUsed/>
    <w:rsid w:val="00000F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FD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41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822B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lementor-icon-list-text">
    <w:name w:val="elementor-icon-list-text"/>
    <w:basedOn w:val="Domylnaczcionkaakapitu"/>
    <w:rsid w:val="00262BCD"/>
  </w:style>
  <w:style w:type="character" w:customStyle="1" w:styleId="itemextrafieldslabel">
    <w:name w:val="itemextrafieldslabel"/>
    <w:basedOn w:val="Domylnaczcionkaakapitu"/>
    <w:rsid w:val="00262BC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0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0C0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2A2BE1"/>
    <w:pPr>
      <w:suppressAutoHyphens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A2BE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44D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85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5ED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5E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E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s-1">
    <w:name w:val="ms-1"/>
    <w:basedOn w:val="Domylnaczcionkaakapitu"/>
    <w:rsid w:val="00E85ED2"/>
  </w:style>
  <w:style w:type="character" w:customStyle="1" w:styleId="max-w-15ch">
    <w:name w:val="max-w-[15ch]"/>
    <w:basedOn w:val="Domylnaczcionkaakapitu"/>
    <w:rsid w:val="00E85ED2"/>
  </w:style>
  <w:style w:type="character" w:customStyle="1" w:styleId="-me-1">
    <w:name w:val="-me-1"/>
    <w:basedOn w:val="Domylnaczcionkaakapitu"/>
    <w:rsid w:val="00E85ED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ED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E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5ED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FEC8-7ACE-4AC2-8513-F4685C8F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Skrzypczyńska</cp:lastModifiedBy>
  <cp:revision>45</cp:revision>
  <cp:lastPrinted>2025-12-18T10:27:00Z</cp:lastPrinted>
  <dcterms:created xsi:type="dcterms:W3CDTF">2026-01-10T17:44:00Z</dcterms:created>
  <dcterms:modified xsi:type="dcterms:W3CDTF">2026-02-04T14:26:00Z</dcterms:modified>
</cp:coreProperties>
</file>